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4E908783" w:rsidR="00EB6175" w:rsidRPr="00807007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</w:t>
      </w:r>
      <w:r w:rsidRPr="00807007">
        <w:rPr>
          <w:rFonts w:ascii="Garamond" w:hAnsi="Garamond"/>
          <w:b/>
          <w:bCs/>
          <w:sz w:val="32"/>
          <w:szCs w:val="36"/>
        </w:rPr>
        <w:t xml:space="preserve">systém na </w:t>
      </w:r>
      <w:r w:rsidR="00EC4412" w:rsidRPr="00807007">
        <w:rPr>
          <w:rFonts w:ascii="Garamond" w:hAnsi="Garamond"/>
          <w:b/>
          <w:bCs/>
          <w:sz w:val="32"/>
          <w:szCs w:val="36"/>
        </w:rPr>
        <w:t>audiovizuální</w:t>
      </w:r>
      <w:r w:rsidRPr="00807007">
        <w:rPr>
          <w:rFonts w:ascii="Garamond" w:hAnsi="Garamond"/>
          <w:b/>
          <w:bCs/>
          <w:sz w:val="32"/>
          <w:szCs w:val="36"/>
        </w:rPr>
        <w:t xml:space="preserve"> techniku (II.)“</w:t>
      </w:r>
    </w:p>
    <w:p w14:paraId="42EB36D6" w14:textId="4DE5BF20" w:rsidR="00EB6175" w:rsidRPr="00807007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807007">
        <w:rPr>
          <w:rFonts w:ascii="Garamond" w:hAnsi="Garamond"/>
          <w:sz w:val="28"/>
          <w:szCs w:val="28"/>
        </w:rPr>
        <w:t>(</w:t>
      </w:r>
      <w:r w:rsidR="003C1FD6" w:rsidRPr="00807007">
        <w:rPr>
          <w:rFonts w:ascii="Garamond" w:hAnsi="Garamond"/>
          <w:sz w:val="28"/>
          <w:szCs w:val="28"/>
        </w:rPr>
        <w:t>d</w:t>
      </w:r>
      <w:r w:rsidRPr="00807007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807007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3FE59372" w:rsidR="00EB6175" w:rsidRPr="00807007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807007">
        <w:rPr>
          <w:rFonts w:ascii="Garamond" w:hAnsi="Garamond"/>
          <w:sz w:val="24"/>
          <w:szCs w:val="24"/>
        </w:rPr>
        <w:t>Veřejná zakázka:</w:t>
      </w:r>
      <w:r w:rsidRPr="00807007">
        <w:rPr>
          <w:rFonts w:ascii="Garamond" w:hAnsi="Garamond"/>
          <w:sz w:val="24"/>
          <w:szCs w:val="24"/>
        </w:rPr>
        <w:tab/>
      </w:r>
      <w:r w:rsidR="00EC4412" w:rsidRPr="00807007">
        <w:rPr>
          <w:rFonts w:ascii="Garamond" w:hAnsi="Garamond"/>
          <w:sz w:val="24"/>
          <w:szCs w:val="24"/>
        </w:rPr>
        <w:t>AV</w:t>
      </w:r>
      <w:r w:rsidRPr="00807007">
        <w:rPr>
          <w:rFonts w:ascii="Garamond" w:hAnsi="Garamond"/>
          <w:sz w:val="24"/>
          <w:szCs w:val="24"/>
        </w:rPr>
        <w:t xml:space="preserve"> technika (II.) </w:t>
      </w:r>
      <w:r w:rsidR="00EC4412" w:rsidRPr="00807007">
        <w:rPr>
          <w:rFonts w:ascii="Garamond" w:hAnsi="Garamond"/>
          <w:sz w:val="24"/>
          <w:szCs w:val="24"/>
        </w:rPr>
        <w:t>0</w:t>
      </w:r>
      <w:r w:rsidR="0036261C">
        <w:rPr>
          <w:rFonts w:ascii="Garamond" w:hAnsi="Garamond"/>
          <w:sz w:val="24"/>
          <w:szCs w:val="24"/>
        </w:rPr>
        <w:t>0</w:t>
      </w:r>
      <w:r w:rsidR="0090294B">
        <w:rPr>
          <w:rFonts w:ascii="Garamond" w:hAnsi="Garamond"/>
          <w:sz w:val="24"/>
          <w:szCs w:val="24"/>
        </w:rPr>
        <w:t>5</w:t>
      </w:r>
      <w:r w:rsidRPr="00807007">
        <w:rPr>
          <w:rFonts w:ascii="Garamond" w:hAnsi="Garamond"/>
          <w:sz w:val="24"/>
          <w:szCs w:val="24"/>
        </w:rPr>
        <w:t>-202</w:t>
      </w:r>
      <w:r w:rsidR="0036261C">
        <w:rPr>
          <w:rFonts w:ascii="Garamond" w:hAnsi="Garamond"/>
          <w:sz w:val="24"/>
          <w:szCs w:val="24"/>
        </w:rPr>
        <w:t>2</w:t>
      </w:r>
    </w:p>
    <w:p w14:paraId="2B5F5335" w14:textId="35C34B03" w:rsidR="003C1FD6" w:rsidRPr="00F54D1D" w:rsidRDefault="00EB6175" w:rsidP="00BB023C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807007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90294B" w:rsidRPr="002A5FED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https://zakazky.zcu.cz/contract_display_5148.html</w:t>
        </w:r>
      </w:hyperlink>
      <w:r w:rsidR="00BB023C">
        <w:rPr>
          <w:rFonts w:ascii="Garamond" w:hAnsi="Garamond" w:cs="Arial"/>
          <w:sz w:val="22"/>
          <w:szCs w:val="22"/>
        </w:rPr>
        <w:t xml:space="preserve"> </w:t>
      </w:r>
      <w:r w:rsidR="00E3430F" w:rsidRPr="00807007">
        <w:rPr>
          <w:rFonts w:ascii="Garamond" w:hAnsi="Garamond"/>
          <w:sz w:val="22"/>
          <w:szCs w:val="22"/>
        </w:rPr>
        <w:t xml:space="preserve">Veřejná zakázka je zadávána </w:t>
      </w:r>
      <w:r w:rsidR="004D005B" w:rsidRPr="00807007">
        <w:rPr>
          <w:rFonts w:ascii="Garamond" w:hAnsi="Garamond"/>
          <w:sz w:val="22"/>
          <w:szCs w:val="22"/>
        </w:rPr>
        <w:t>v</w:t>
      </w:r>
      <w:r w:rsidR="00F90A60" w:rsidRPr="00807007">
        <w:rPr>
          <w:rFonts w:ascii="Garamond" w:hAnsi="Garamond"/>
          <w:sz w:val="22"/>
          <w:szCs w:val="22"/>
        </w:rPr>
        <w:t xml:space="preserve"> DNS v </w:t>
      </w:r>
      <w:r w:rsidR="00E3430F" w:rsidRPr="00807007">
        <w:rPr>
          <w:rFonts w:ascii="Garamond" w:hAnsi="Garamond"/>
          <w:sz w:val="22"/>
          <w:szCs w:val="22"/>
        </w:rPr>
        <w:t>souladu s ust. § 141 zákona č. 134/2016 Sb.</w:t>
      </w:r>
      <w:r w:rsidR="001A72D6">
        <w:rPr>
          <w:rFonts w:ascii="Garamond" w:hAnsi="Garamond"/>
          <w:sz w:val="22"/>
          <w:szCs w:val="22"/>
        </w:rPr>
        <w:t>,</w:t>
      </w:r>
      <w:r w:rsidR="00E3430F" w:rsidRPr="00807007">
        <w:rPr>
          <w:rFonts w:ascii="Garamond" w:hAnsi="Garamond"/>
          <w:sz w:val="22"/>
          <w:szCs w:val="22"/>
        </w:rPr>
        <w:t xml:space="preserve"> o zadávání</w:t>
      </w:r>
      <w:r w:rsidR="00E3430F" w:rsidRPr="00F54D1D">
        <w:rPr>
          <w:rFonts w:ascii="Garamond" w:hAnsi="Garamond"/>
          <w:sz w:val="22"/>
          <w:szCs w:val="22"/>
        </w:rPr>
        <w:t xml:space="preserve"> veřejných zakázek (dále jen „ZZVZ“)</w:t>
      </w:r>
      <w:r w:rsidR="00F90A60">
        <w:rPr>
          <w:rFonts w:ascii="Garamond" w:hAnsi="Garamond"/>
          <w:sz w:val="22"/>
          <w:szCs w:val="22"/>
        </w:rPr>
        <w:t>.</w:t>
      </w:r>
      <w:r w:rsidR="00E3430F" w:rsidRPr="00F54D1D">
        <w:rPr>
          <w:rFonts w:ascii="Garamond" w:hAnsi="Garamond"/>
          <w:sz w:val="22"/>
          <w:szCs w:val="22"/>
        </w:rPr>
        <w:t> 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3D460121" w:rsidR="00A059D3" w:rsidRPr="0059057F" w:rsidRDefault="002E188D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b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102D62">
        <w:rPr>
          <w:rFonts w:ascii="Garamond" w:hAnsi="Garamond" w:cs="Arial"/>
          <w:b/>
          <w:sz w:val="22"/>
          <w:szCs w:val="22"/>
        </w:rPr>
        <w:t>28</w:t>
      </w:r>
      <w:r w:rsidR="0036261C">
        <w:rPr>
          <w:rFonts w:ascii="Garamond" w:hAnsi="Garamond" w:cs="Arial"/>
          <w:b/>
          <w:sz w:val="22"/>
          <w:szCs w:val="22"/>
        </w:rPr>
        <w:t>.0</w:t>
      </w:r>
      <w:r w:rsidR="00102D62">
        <w:rPr>
          <w:rFonts w:ascii="Garamond" w:hAnsi="Garamond" w:cs="Arial"/>
          <w:b/>
          <w:sz w:val="22"/>
          <w:szCs w:val="22"/>
        </w:rPr>
        <w:t>3</w:t>
      </w:r>
      <w:r w:rsidR="006C4DD5" w:rsidRPr="0059057F">
        <w:rPr>
          <w:rFonts w:ascii="Garamond" w:hAnsi="Garamond" w:cs="Arial"/>
          <w:b/>
          <w:sz w:val="22"/>
          <w:szCs w:val="22"/>
        </w:rPr>
        <w:t>.202</w:t>
      </w:r>
      <w:r w:rsidR="0036261C">
        <w:rPr>
          <w:rFonts w:ascii="Garamond" w:hAnsi="Garamond" w:cs="Arial"/>
          <w:b/>
          <w:sz w:val="22"/>
          <w:szCs w:val="22"/>
        </w:rPr>
        <w:t>2</w:t>
      </w:r>
      <w:r w:rsidR="003C1FD6" w:rsidRPr="0059057F">
        <w:rPr>
          <w:rFonts w:ascii="Garamond" w:hAnsi="Garamond" w:cs="Arial"/>
          <w:b/>
          <w:sz w:val="22"/>
          <w:szCs w:val="22"/>
        </w:rPr>
        <w:t xml:space="preserve"> do</w:t>
      </w:r>
      <w:r w:rsidRPr="0059057F">
        <w:rPr>
          <w:rFonts w:ascii="Garamond" w:hAnsi="Garamond" w:cs="Arial"/>
          <w:b/>
          <w:sz w:val="22"/>
          <w:szCs w:val="22"/>
        </w:rPr>
        <w:t xml:space="preserve"> </w:t>
      </w:r>
      <w:r w:rsidR="00BB490D">
        <w:rPr>
          <w:rFonts w:ascii="Garamond" w:hAnsi="Garamond" w:cs="Arial"/>
          <w:b/>
          <w:sz w:val="22"/>
          <w:szCs w:val="22"/>
        </w:rPr>
        <w:t>09</w:t>
      </w:r>
      <w:r w:rsidR="00584C3F">
        <w:rPr>
          <w:rFonts w:ascii="Garamond" w:hAnsi="Garamond" w:cs="Arial"/>
          <w:b/>
          <w:sz w:val="22"/>
          <w:szCs w:val="22"/>
        </w:rPr>
        <w:t>:</w:t>
      </w:r>
      <w:r w:rsidR="0090294B">
        <w:rPr>
          <w:rFonts w:ascii="Garamond" w:hAnsi="Garamond" w:cs="Arial"/>
          <w:b/>
          <w:sz w:val="22"/>
          <w:szCs w:val="22"/>
        </w:rPr>
        <w:t>3</w:t>
      </w:r>
      <w:r w:rsidR="00584C3F">
        <w:rPr>
          <w:rFonts w:ascii="Garamond" w:hAnsi="Garamond" w:cs="Arial"/>
          <w:b/>
          <w:sz w:val="22"/>
          <w:szCs w:val="22"/>
        </w:rPr>
        <w:t>0</w:t>
      </w:r>
      <w:r w:rsidRPr="0059057F">
        <w:rPr>
          <w:rFonts w:ascii="Garamond" w:hAnsi="Garamond" w:cs="Arial"/>
          <w:b/>
          <w:sz w:val="22"/>
          <w:szCs w:val="22"/>
        </w:rPr>
        <w:t xml:space="preserve"> hod</w:t>
      </w:r>
      <w:r w:rsidR="003C1FD6" w:rsidRPr="0059057F">
        <w:rPr>
          <w:rFonts w:ascii="Garamond" w:hAnsi="Garamond" w:cs="Arial"/>
          <w:b/>
          <w:sz w:val="22"/>
          <w:szCs w:val="22"/>
        </w:rPr>
        <w:t>.</w:t>
      </w:r>
    </w:p>
    <w:p w14:paraId="3FD9ABDE" w14:textId="10B80070" w:rsidR="002E188D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bookmarkStart w:id="4" w:name="_GoBack"/>
      <w:bookmarkEnd w:id="4"/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4703D570" w:rsidR="002F419F" w:rsidRPr="00F54D1D" w:rsidRDefault="00EC4412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502CCA">
        <w:rPr>
          <w:rFonts w:ascii="Garamond" w:hAnsi="Garamond" w:cs="Arial"/>
          <w:bCs/>
          <w:sz w:val="22"/>
          <w:szCs w:val="22"/>
        </w:rPr>
        <w:t>Iva Hošková</w:t>
      </w:r>
      <w:r w:rsidR="00D05AA8" w:rsidRPr="00502CCA">
        <w:rPr>
          <w:rFonts w:ascii="Garamond" w:hAnsi="Garamond" w:cs="Arial"/>
          <w:sz w:val="22"/>
          <w:szCs w:val="22"/>
        </w:rPr>
        <w:t>, tel.: +420</w:t>
      </w:r>
      <w:r w:rsidR="006C69C1" w:rsidRPr="00502CCA">
        <w:rPr>
          <w:rFonts w:ascii="Garamond" w:hAnsi="Garamond" w:cs="Arial"/>
          <w:sz w:val="22"/>
          <w:szCs w:val="22"/>
        </w:rPr>
        <w:t> 377 631 3</w:t>
      </w:r>
      <w:r w:rsidRPr="00502CCA">
        <w:rPr>
          <w:rFonts w:ascii="Garamond" w:hAnsi="Garamond" w:cs="Arial"/>
          <w:bCs/>
          <w:sz w:val="22"/>
          <w:szCs w:val="22"/>
        </w:rPr>
        <w:t>66</w:t>
      </w:r>
      <w:r w:rsidR="00D05AA8" w:rsidRPr="00502CCA">
        <w:rPr>
          <w:rFonts w:ascii="Garamond" w:hAnsi="Garamond" w:cs="Arial"/>
          <w:sz w:val="22"/>
          <w:szCs w:val="22"/>
        </w:rPr>
        <w:t xml:space="preserve">, e-mail: </w:t>
      </w:r>
      <w:r w:rsidRPr="00502CCA">
        <w:rPr>
          <w:rFonts w:ascii="Garamond" w:hAnsi="Garamond" w:cs="Arial"/>
          <w:bCs/>
          <w:sz w:val="22"/>
          <w:szCs w:val="22"/>
        </w:rPr>
        <w:t>ihoskova</w:t>
      </w:r>
      <w:r w:rsidR="00E929D9" w:rsidRPr="00502CCA">
        <w:rPr>
          <w:rFonts w:ascii="Garamond" w:hAnsi="Garamond" w:cs="Arial"/>
          <w:sz w:val="22"/>
          <w:szCs w:val="22"/>
        </w:rPr>
        <w:t>@</w:t>
      </w:r>
      <w:r w:rsidR="003C1FD6" w:rsidRPr="00502CCA">
        <w:rPr>
          <w:rFonts w:ascii="Garamond" w:hAnsi="Garamond" w:cs="Arial"/>
          <w:sz w:val="22"/>
          <w:szCs w:val="22"/>
        </w:rPr>
        <w:t>ps</w:t>
      </w:r>
      <w:r w:rsidR="001905EC" w:rsidRPr="00502CCA">
        <w:rPr>
          <w:rFonts w:ascii="Garamond" w:hAnsi="Garamond" w:cs="Arial"/>
          <w:sz w:val="22"/>
          <w:szCs w:val="22"/>
        </w:rPr>
        <w:t>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7DF9BC14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 xml:space="preserve">tvoří závazný návrh smlouvy </w:t>
      </w:r>
      <w:r w:rsidR="00934046">
        <w:rPr>
          <w:rFonts w:ascii="Garamond" w:hAnsi="Garamond" w:cs="Arial"/>
        </w:rPr>
        <w:t xml:space="preserve">včetně příloh </w:t>
      </w:r>
      <w:r w:rsidR="00BD3729" w:rsidRPr="00F54D1D">
        <w:rPr>
          <w:rFonts w:ascii="Garamond" w:hAnsi="Garamond" w:cs="Arial"/>
        </w:rPr>
        <w:t xml:space="preserve">(dále </w:t>
      </w:r>
      <w:r w:rsidR="00BD3729" w:rsidRPr="00502CCA">
        <w:rPr>
          <w:rFonts w:ascii="Garamond" w:hAnsi="Garamond" w:cs="Arial"/>
        </w:rPr>
        <w:t>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7"/>
      <w:bookmarkEnd w:id="8"/>
      <w:bookmarkEnd w:id="9"/>
    </w:p>
    <w:p w14:paraId="6EC6D2AD" w14:textId="3F24B353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 xml:space="preserve">je </w:t>
      </w:r>
      <w:r w:rsidR="00EB6175" w:rsidRPr="00807007">
        <w:rPr>
          <w:rFonts w:ascii="Garamond" w:hAnsi="Garamond" w:cs="Arial"/>
        </w:rPr>
        <w:t>dodávka</w:t>
      </w:r>
      <w:r w:rsidR="00BD3729" w:rsidRPr="00807007">
        <w:rPr>
          <w:rFonts w:ascii="Garamond" w:hAnsi="Garamond" w:cs="Arial"/>
        </w:rPr>
        <w:t xml:space="preserve"> </w:t>
      </w:r>
      <w:r w:rsidR="000E055D" w:rsidRPr="00807007">
        <w:rPr>
          <w:rFonts w:ascii="Garamond" w:hAnsi="Garamond" w:cs="Arial"/>
        </w:rPr>
        <w:t xml:space="preserve">audiovizuální </w:t>
      </w:r>
      <w:r w:rsidR="00BD3729" w:rsidRPr="00807007">
        <w:rPr>
          <w:rFonts w:ascii="Garamond" w:hAnsi="Garamond" w:cs="Arial"/>
        </w:rPr>
        <w:t>techniky (dále</w:t>
      </w:r>
      <w:r w:rsidR="00BD3729" w:rsidRPr="00B02193">
        <w:rPr>
          <w:rFonts w:ascii="Garamond" w:hAnsi="Garamond" w:cs="Arial"/>
        </w:rPr>
        <w:t xml:space="preserve">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6E7E17BC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 xml:space="preserve">bude taková nabídka považována za nabídku nesplňující zadávací podmínky a dodavatel může být vyloučen ze </w:t>
      </w:r>
      <w:r w:rsidR="00175953" w:rsidRPr="00E71AE1">
        <w:rPr>
          <w:rFonts w:ascii="Garamond" w:hAnsi="Garamond"/>
        </w:rPr>
        <w:t xml:space="preserve">zadávání </w:t>
      </w:r>
      <w:r w:rsidR="00175953" w:rsidRPr="00E23443">
        <w:rPr>
          <w:rFonts w:ascii="Garamond" w:hAnsi="Garamond"/>
          <w:color w:val="000000"/>
        </w:rPr>
        <w:t>veřejné zakázky</w:t>
      </w:r>
      <w:r w:rsidRPr="00E23443">
        <w:rPr>
          <w:rFonts w:ascii="Garamond" w:hAnsi="Garamond"/>
        </w:rPr>
        <w:t>.</w:t>
      </w:r>
    </w:p>
    <w:p w14:paraId="5DB75DCB" w14:textId="42329C80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původu,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291C4B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0C4A55D4" w:rsidR="005A575C" w:rsidRPr="00F4269B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7B4C71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této </w:t>
      </w:r>
      <w:r w:rsidR="007B4C71">
        <w:rPr>
          <w:rFonts w:ascii="Garamond" w:hAnsi="Garamond" w:cs="Arial"/>
          <w:sz w:val="22"/>
          <w:szCs w:val="22"/>
        </w:rPr>
        <w:t>Výzvy</w:t>
      </w:r>
      <w:r w:rsidR="007B4C71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03ABCDE9" w:rsidR="005A575C" w:rsidRPr="00F4269B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7B4C71">
        <w:rPr>
          <w:rFonts w:ascii="Garamond" w:hAnsi="Garamond" w:cs="Arial"/>
          <w:b/>
          <w:sz w:val="22"/>
          <w:szCs w:val="22"/>
        </w:rPr>
        <w:t>Závazného návrhu 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537D9156" w:rsidR="002012BB" w:rsidRPr="00F4269B" w:rsidRDefault="002012BB" w:rsidP="00E53764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105F039C" w14:textId="5C07B665" w:rsidR="00E53764" w:rsidRPr="00F4269B" w:rsidRDefault="00E53764" w:rsidP="00E53764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3AED83CE" w:rsidR="00D31A32" w:rsidRPr="00DB45AA" w:rsidRDefault="00DB45AA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2A0DAA54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1B202E">
        <w:rPr>
          <w:rFonts w:ascii="Garamond" w:hAnsi="Garamond"/>
          <w:sz w:val="22"/>
          <w:szCs w:val="22"/>
        </w:rPr>
        <w:t xml:space="preserve"> (</w:t>
      </w:r>
      <w:r w:rsidR="001B202E" w:rsidRPr="00F4269B">
        <w:rPr>
          <w:rFonts w:ascii="Garamond" w:hAnsi="Garamond" w:cs="Arial"/>
          <w:sz w:val="22"/>
          <w:szCs w:val="22"/>
        </w:rPr>
        <w:t>technická specifikace Předmětu plnění</w:t>
      </w:r>
      <w:r w:rsidR="001B202E">
        <w:rPr>
          <w:rFonts w:ascii="Garamond" w:hAnsi="Garamond" w:cs="Arial"/>
          <w:sz w:val="22"/>
          <w:szCs w:val="22"/>
        </w:rPr>
        <w:t>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lastRenderedPageBreak/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614C57BC" w:rsidR="00342F71" w:rsidRPr="00331F6E" w:rsidRDefault="00342F71" w:rsidP="00342F71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38E8A9" w:rsidR="00FC0944" w:rsidRPr="00331F6E" w:rsidRDefault="00FC0944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3443DCAD" w:rsidR="00FC0944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ust.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ust.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2F7A6813" w:rsidR="00670086" w:rsidRDefault="0067008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144D9F25" w14:textId="64431DF4" w:rsidR="002E4EFD" w:rsidRDefault="002E4EFD" w:rsidP="002E4EFD">
      <w:pPr>
        <w:pStyle w:val="Odstavec"/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13.1 </w:t>
      </w:r>
      <w:r>
        <w:rPr>
          <w:rFonts w:ascii="Garamond" w:hAnsi="Garamond"/>
          <w:sz w:val="22"/>
          <w:szCs w:val="22"/>
        </w:rPr>
        <w:tab/>
      </w:r>
      <w:r w:rsidR="00D57265"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 w:rsidR="00D57265"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 w:rsidR="00D57265"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</w:t>
      </w:r>
      <w:r w:rsidR="00994EC1">
        <w:rPr>
          <w:rFonts w:ascii="Garamond" w:hAnsi="Garamond"/>
          <w:sz w:val="22"/>
          <w:szCs w:val="22"/>
        </w:rPr>
        <w:t>.</w:t>
      </w:r>
      <w:r w:rsidR="003A2A0C" w:rsidRPr="00D452F8">
        <w:rPr>
          <w:rFonts w:ascii="Garamond" w:hAnsi="Garamond"/>
          <w:sz w:val="22"/>
          <w:szCs w:val="22"/>
        </w:rPr>
        <w:t xml:space="preserve"> </w:t>
      </w:r>
    </w:p>
    <w:p w14:paraId="66C916B0" w14:textId="608487F3" w:rsidR="00BC5195" w:rsidRDefault="00BC5195" w:rsidP="001B202E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575D52">
        <w:rPr>
          <w:rFonts w:ascii="Garamond" w:hAnsi="Garamond"/>
          <w:sz w:val="22"/>
          <w:szCs w:val="22"/>
        </w:rPr>
        <w:t xml:space="preserve">Zadavatel při zohlednění zásady environmentálně odpovědného zadávání posoudil možnost požadovat splnění požadavků na </w:t>
      </w:r>
      <w:proofErr w:type="spellStart"/>
      <w:r w:rsidRPr="00575D52">
        <w:rPr>
          <w:rFonts w:ascii="Garamond" w:hAnsi="Garamond"/>
          <w:sz w:val="22"/>
          <w:szCs w:val="22"/>
        </w:rPr>
        <w:t>ekodesign</w:t>
      </w:r>
      <w:proofErr w:type="spellEnd"/>
      <w:r w:rsidRPr="00575D52">
        <w:rPr>
          <w:rFonts w:ascii="Garamond" w:hAnsi="Garamond"/>
          <w:sz w:val="22"/>
          <w:szCs w:val="22"/>
        </w:rPr>
        <w:t xml:space="preserve"> výrobků, nicméně s ohledem na Předmět plnění, kterým jsou v převážné míře </w:t>
      </w:r>
      <w:r w:rsidR="007A3A5D" w:rsidRPr="00575D52">
        <w:rPr>
          <w:rFonts w:ascii="Garamond" w:hAnsi="Garamond"/>
          <w:sz w:val="22"/>
          <w:szCs w:val="22"/>
        </w:rPr>
        <w:t xml:space="preserve">digitální kamery, fotoaparáty, dataprojektory, </w:t>
      </w:r>
      <w:proofErr w:type="spellStart"/>
      <w:r w:rsidR="007A3A5D" w:rsidRPr="00575D52">
        <w:rPr>
          <w:rFonts w:ascii="Garamond" w:hAnsi="Garamond"/>
          <w:sz w:val="22"/>
          <w:szCs w:val="22"/>
        </w:rPr>
        <w:t>prezentéry</w:t>
      </w:r>
      <w:proofErr w:type="spellEnd"/>
      <w:r w:rsidR="007A3A5D" w:rsidRPr="00575D52">
        <w:rPr>
          <w:rFonts w:ascii="Garamond" w:hAnsi="Garamond"/>
          <w:sz w:val="22"/>
          <w:szCs w:val="22"/>
        </w:rPr>
        <w:t xml:space="preserve">, projekční plátna, </w:t>
      </w:r>
      <w:r w:rsidR="00ED353B" w:rsidRPr="00575D52">
        <w:rPr>
          <w:rFonts w:ascii="Garamond" w:hAnsi="Garamond"/>
          <w:sz w:val="22"/>
          <w:szCs w:val="22"/>
        </w:rPr>
        <w:t>televizory</w:t>
      </w:r>
      <w:r w:rsidR="007A3A5D" w:rsidRPr="00575D52">
        <w:rPr>
          <w:rFonts w:ascii="Garamond" w:hAnsi="Garamond"/>
          <w:sz w:val="22"/>
          <w:szCs w:val="22"/>
        </w:rPr>
        <w:t xml:space="preserve"> a další drobné předměty jako </w:t>
      </w:r>
      <w:r w:rsidR="009845A5" w:rsidRPr="00575D52">
        <w:rPr>
          <w:rFonts w:ascii="Garamond" w:hAnsi="Garamond"/>
          <w:sz w:val="22"/>
          <w:szCs w:val="22"/>
        </w:rPr>
        <w:t xml:space="preserve">např. </w:t>
      </w:r>
      <w:r w:rsidR="007A3A5D" w:rsidRPr="00575D52">
        <w:rPr>
          <w:rFonts w:ascii="Garamond" w:hAnsi="Garamond"/>
          <w:sz w:val="22"/>
          <w:szCs w:val="22"/>
        </w:rPr>
        <w:t xml:space="preserve">sluchátka </w:t>
      </w:r>
      <w:r w:rsidRPr="00575D52">
        <w:rPr>
          <w:rFonts w:ascii="Garamond" w:hAnsi="Garamond"/>
          <w:sz w:val="22"/>
          <w:szCs w:val="22"/>
        </w:rPr>
        <w:t xml:space="preserve">(dále jen „výrobky“), dospěl k závěru, že evropskou, resp. vnitrostátní legislativou (zejm. zák. č. 406/2000 Sb., o hospodaření s energií a </w:t>
      </w:r>
      <w:proofErr w:type="spellStart"/>
      <w:r w:rsidRPr="00575D52">
        <w:rPr>
          <w:rFonts w:ascii="Garamond" w:hAnsi="Garamond"/>
          <w:sz w:val="22"/>
          <w:szCs w:val="22"/>
        </w:rPr>
        <w:t>vyhl</w:t>
      </w:r>
      <w:proofErr w:type="spellEnd"/>
      <w:r w:rsidRPr="00575D52">
        <w:rPr>
          <w:rFonts w:ascii="Garamond" w:hAnsi="Garamond"/>
          <w:sz w:val="22"/>
          <w:szCs w:val="22"/>
        </w:rPr>
        <w:t xml:space="preserve">. č. 319/2019 Sb., o energetickém štítkování a </w:t>
      </w:r>
      <w:proofErr w:type="spellStart"/>
      <w:r w:rsidRPr="00575D52">
        <w:rPr>
          <w:rFonts w:ascii="Garamond" w:hAnsi="Garamond"/>
          <w:sz w:val="22"/>
          <w:szCs w:val="22"/>
        </w:rPr>
        <w:t>ekodesignu</w:t>
      </w:r>
      <w:proofErr w:type="spellEnd"/>
      <w:r w:rsidRPr="00575D52">
        <w:rPr>
          <w:rFonts w:ascii="Garamond" w:hAnsi="Garamond"/>
          <w:sz w:val="22"/>
          <w:szCs w:val="22"/>
        </w:rPr>
        <w:t xml:space="preserve"> výrobků spojených se spotřebou energie) jsou ve vztahu k výše uvedeným výrobkům požadavky na </w:t>
      </w:r>
      <w:proofErr w:type="spellStart"/>
      <w:r w:rsidRPr="00575D52">
        <w:rPr>
          <w:rFonts w:ascii="Garamond" w:hAnsi="Garamond"/>
          <w:sz w:val="22"/>
          <w:szCs w:val="22"/>
        </w:rPr>
        <w:t>ekodesign</w:t>
      </w:r>
      <w:proofErr w:type="spellEnd"/>
      <w:r w:rsidRPr="00575D52">
        <w:rPr>
          <w:rFonts w:ascii="Garamond" w:hAnsi="Garamond"/>
          <w:sz w:val="22"/>
          <w:szCs w:val="22"/>
        </w:rPr>
        <w:t xml:space="preserve"> stanoveny pro uvádění na trh v ČR, resp. v EU a není tak namístě požadavky na </w:t>
      </w:r>
      <w:proofErr w:type="spellStart"/>
      <w:r w:rsidRPr="00575D52">
        <w:rPr>
          <w:rFonts w:ascii="Garamond" w:hAnsi="Garamond"/>
          <w:sz w:val="22"/>
          <w:szCs w:val="22"/>
        </w:rPr>
        <w:t>ekodesign</w:t>
      </w:r>
      <w:proofErr w:type="spellEnd"/>
      <w:r w:rsidRPr="00575D52">
        <w:rPr>
          <w:rFonts w:ascii="Garamond" w:hAnsi="Garamond"/>
          <w:sz w:val="22"/>
          <w:szCs w:val="22"/>
        </w:rPr>
        <w:t xml:space="preserve"> stanovovat.</w:t>
      </w:r>
    </w:p>
    <w:p w14:paraId="7CA7D4CF" w14:textId="77777777" w:rsidR="00A37116" w:rsidRPr="005E2BAD" w:rsidRDefault="008C5827" w:rsidP="00A3711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>Zásady environmentálně odpovědného zadávání zohlednil zadavatel dále při stanovení požadavků na energetickou účinnost pro vybran</w:t>
      </w:r>
      <w:r w:rsidR="008A2DEA">
        <w:rPr>
          <w:rFonts w:ascii="Garamond" w:hAnsi="Garamond"/>
          <w:sz w:val="22"/>
          <w:szCs w:val="22"/>
        </w:rPr>
        <w:t>é výrobky</w:t>
      </w:r>
      <w:r w:rsidRPr="008C5827">
        <w:rPr>
          <w:rFonts w:ascii="Garamond" w:hAnsi="Garamond"/>
          <w:sz w:val="22"/>
          <w:szCs w:val="22"/>
        </w:rPr>
        <w:t>, kter</w:t>
      </w:r>
      <w:r w:rsidR="008A2DEA">
        <w:rPr>
          <w:rFonts w:ascii="Garamond" w:hAnsi="Garamond"/>
          <w:sz w:val="22"/>
          <w:szCs w:val="22"/>
        </w:rPr>
        <w:t>é</w:t>
      </w:r>
      <w:r w:rsidRPr="008C5827">
        <w:rPr>
          <w:rFonts w:ascii="Garamond" w:hAnsi="Garamond"/>
          <w:sz w:val="22"/>
          <w:szCs w:val="22"/>
        </w:rPr>
        <w:t xml:space="preserve"> jsou označen</w:t>
      </w:r>
      <w:r w:rsidR="008A2DEA">
        <w:rPr>
          <w:rFonts w:ascii="Garamond" w:hAnsi="Garamond"/>
          <w:sz w:val="22"/>
          <w:szCs w:val="22"/>
        </w:rPr>
        <w:t>y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(t</w:t>
      </w:r>
      <w:r w:rsidRPr="008C5827">
        <w:rPr>
          <w:rFonts w:ascii="Garamond" w:hAnsi="Garamond" w:cs="Arial"/>
          <w:sz w:val="22"/>
          <w:szCs w:val="22"/>
        </w:rPr>
        <w:t>echnická specifikace Předmětu plnění).</w:t>
      </w:r>
      <w:r w:rsidRPr="008C5827">
        <w:rPr>
          <w:rFonts w:ascii="Garamond" w:hAnsi="Garamond"/>
          <w:sz w:val="22"/>
          <w:szCs w:val="22"/>
        </w:rPr>
        <w:t xml:space="preserve"> Zadavatel požaduje, aby vybran</w:t>
      </w:r>
      <w:r w:rsidR="008A2DEA">
        <w:rPr>
          <w:rFonts w:ascii="Garamond" w:hAnsi="Garamond"/>
          <w:sz w:val="22"/>
          <w:szCs w:val="22"/>
        </w:rPr>
        <w:t>é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výrobky</w:t>
      </w:r>
      <w:r w:rsidRPr="008C5827">
        <w:rPr>
          <w:rFonts w:ascii="Garamond" w:hAnsi="Garamond"/>
          <w:sz w:val="22"/>
          <w:szCs w:val="22"/>
        </w:rPr>
        <w:t xml:space="preserve"> splňoval</w:t>
      </w:r>
      <w:r w:rsidR="008A2DEA">
        <w:rPr>
          <w:rFonts w:ascii="Garamond" w:hAnsi="Garamond"/>
          <w:sz w:val="22"/>
          <w:szCs w:val="22"/>
        </w:rPr>
        <w:t>y</w:t>
      </w:r>
      <w:r w:rsidRPr="008C5827">
        <w:rPr>
          <w:rFonts w:ascii="Garamond" w:hAnsi="Garamond"/>
          <w:sz w:val="22"/>
          <w:szCs w:val="22"/>
        </w:rPr>
        <w:t xml:space="preserve"> požadavky na certifikaci TCO </w:t>
      </w:r>
      <w:proofErr w:type="spellStart"/>
      <w:r w:rsidRPr="008C5827">
        <w:rPr>
          <w:rFonts w:ascii="Garamond" w:hAnsi="Garamond"/>
          <w:sz w:val="22"/>
          <w:szCs w:val="22"/>
        </w:rPr>
        <w:t>Certified</w:t>
      </w:r>
      <w:proofErr w:type="spellEnd"/>
      <w:r w:rsidRPr="008C5827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Pr="008C5827">
        <w:rPr>
          <w:rFonts w:ascii="Garamond" w:hAnsi="Garamond"/>
          <w:sz w:val="22"/>
          <w:szCs w:val="22"/>
        </w:rPr>
        <w:t xml:space="preserve">) nebo programu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Pr="008C5827">
        <w:rPr>
          <w:rFonts w:ascii="Garamond" w:hAnsi="Garamond"/>
          <w:sz w:val="22"/>
          <w:szCs w:val="22"/>
        </w:rPr>
        <w:t xml:space="preserve"> (viz </w:t>
      </w:r>
      <w:hyperlink r:id="rId12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Pr="008C5827">
        <w:rPr>
          <w:rFonts w:ascii="Garamond" w:hAnsi="Garamond"/>
          <w:sz w:val="22"/>
          <w:szCs w:val="22"/>
        </w:rPr>
        <w:t>).</w:t>
      </w:r>
      <w:r w:rsidR="00A37116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A37116">
        <w:rPr>
          <w:rFonts w:ascii="Garamond" w:hAnsi="Garamond"/>
          <w:sz w:val="22"/>
          <w:szCs w:val="22"/>
        </w:rPr>
        <w:t>Energy</w:t>
      </w:r>
      <w:proofErr w:type="spellEnd"/>
      <w:r w:rsidR="00A37116">
        <w:rPr>
          <w:rFonts w:ascii="Garamond" w:hAnsi="Garamond"/>
          <w:sz w:val="22"/>
          <w:szCs w:val="22"/>
        </w:rPr>
        <w:t xml:space="preserve"> </w:t>
      </w:r>
      <w:proofErr w:type="spellStart"/>
      <w:r w:rsidR="00A37116">
        <w:rPr>
          <w:rFonts w:ascii="Garamond" w:hAnsi="Garamond"/>
          <w:sz w:val="22"/>
          <w:szCs w:val="22"/>
        </w:rPr>
        <w:t>star</w:t>
      </w:r>
      <w:proofErr w:type="spellEnd"/>
      <w:r w:rsidR="00A37116">
        <w:rPr>
          <w:rFonts w:ascii="Garamond" w:hAnsi="Garamond"/>
          <w:sz w:val="22"/>
          <w:szCs w:val="22"/>
        </w:rPr>
        <w:t xml:space="preserve"> a TCO </w:t>
      </w:r>
      <w:proofErr w:type="spellStart"/>
      <w:r w:rsidR="00A37116">
        <w:rPr>
          <w:rFonts w:ascii="Garamond" w:hAnsi="Garamond"/>
          <w:sz w:val="22"/>
          <w:szCs w:val="22"/>
        </w:rPr>
        <w:t>Certified</w:t>
      </w:r>
      <w:proofErr w:type="spellEnd"/>
      <w:r w:rsidR="00A37116">
        <w:rPr>
          <w:rFonts w:ascii="Garamond" w:hAnsi="Garamond"/>
          <w:sz w:val="22"/>
          <w:szCs w:val="22"/>
        </w:rPr>
        <w:t xml:space="preserve"> se neuplatní na elektronické displeje včetně televizorů, počítačové monitory a digitální informační displeje (dále všechny jen jako „displeje“), které musí být označeny energetickým štítkem ve smyslu nařízení EU 2017/1369 a zejm. jeho doplnění nařízením EU 2019/2013.</w:t>
      </w:r>
    </w:p>
    <w:p w14:paraId="1C00E01D" w14:textId="45FFAD4A" w:rsidR="00BC5195" w:rsidRDefault="00BC5195" w:rsidP="00AB039E">
      <w:pPr>
        <w:pStyle w:val="Odstavec"/>
        <w:ind w:left="567" w:firstLine="0"/>
        <w:rPr>
          <w:rFonts w:ascii="Garamond" w:hAnsi="Garamond"/>
          <w:sz w:val="22"/>
          <w:szCs w:val="22"/>
        </w:rPr>
      </w:pPr>
    </w:p>
    <w:p w14:paraId="4EA73426" w14:textId="2EAC544B" w:rsidR="008C5827" w:rsidRDefault="008C5827" w:rsidP="008C5827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lastRenderedPageBreak/>
        <w:t xml:space="preserve">Dodavatel je povinen u vybraných </w:t>
      </w:r>
      <w:r w:rsidR="008A2DEA">
        <w:rPr>
          <w:rFonts w:ascii="Garamond" w:hAnsi="Garamond"/>
          <w:sz w:val="22"/>
          <w:szCs w:val="22"/>
        </w:rPr>
        <w:t>výrobků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(označených v příloze č. 2 Závazného návrhu smlouvy požadavkem na certifikaci TCO</w:t>
      </w:r>
      <w:r w:rsidR="00A620E5">
        <w:rPr>
          <w:rFonts w:ascii="Garamond" w:hAnsi="Garamond"/>
          <w:sz w:val="22"/>
          <w:szCs w:val="22"/>
        </w:rPr>
        <w:t xml:space="preserve">,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="00A620E5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8A2DEA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má certifikaci TCO</w:t>
      </w:r>
      <w:r w:rsidR="00A620E5">
        <w:rPr>
          <w:rFonts w:ascii="Garamond" w:hAnsi="Garamond"/>
          <w:sz w:val="22"/>
          <w:szCs w:val="22"/>
        </w:rPr>
        <w:t>,</w:t>
      </w:r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="00A620E5">
        <w:rPr>
          <w:rFonts w:ascii="Garamond" w:hAnsi="Garamond"/>
          <w:sz w:val="22"/>
          <w:szCs w:val="22"/>
        </w:rPr>
        <w:t xml:space="preserve"> nebo u displejů energetický </w:t>
      </w:r>
      <w:r w:rsidR="00F409DB">
        <w:rPr>
          <w:rFonts w:ascii="Garamond" w:hAnsi="Garamond"/>
          <w:sz w:val="22"/>
          <w:szCs w:val="22"/>
        </w:rPr>
        <w:t>štítek – třída</w:t>
      </w:r>
      <w:r w:rsidR="00A620E5" w:rsidRPr="00A22D6A">
        <w:rPr>
          <w:rFonts w:ascii="Garamond" w:hAnsi="Garamond"/>
          <w:sz w:val="22"/>
          <w:szCs w:val="22"/>
        </w:rPr>
        <w:t xml:space="preserve"> energetické účinnosti </w:t>
      </w:r>
      <w:r w:rsidR="00A620E5">
        <w:rPr>
          <w:rFonts w:ascii="Garamond" w:hAnsi="Garamond"/>
          <w:sz w:val="22"/>
          <w:szCs w:val="22"/>
        </w:rPr>
        <w:t>v rozpětí A až E (nebude-li v příloze č. 2 Závazného návrhu smlouvy uvedena výslovně jiná energetická třída, nebo jiné rozpětí)</w:t>
      </w:r>
      <w:r w:rsidR="00A620E5" w:rsidRPr="008C5827">
        <w:rPr>
          <w:rFonts w:ascii="Garamond" w:hAnsi="Garamond"/>
          <w:sz w:val="22"/>
          <w:szCs w:val="22"/>
        </w:rPr>
        <w:t>.</w:t>
      </w:r>
      <w:r w:rsidRPr="008C5827">
        <w:rPr>
          <w:rFonts w:ascii="Garamond" w:hAnsi="Garamond"/>
          <w:sz w:val="22"/>
          <w:szCs w:val="22"/>
        </w:rPr>
        <w:t xml:space="preserve"> Splnění požadavku certifikace je možné prokázat zejm. uvedením přímého webového odkazu (z </w:t>
      </w:r>
      <w:hyperlink r:id="rId13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8A2DEA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v příloze č. 2 Závazného návrhu smlouvy nebo předložením </w:t>
      </w:r>
      <w:r w:rsidRPr="008C5827">
        <w:rPr>
          <w:rFonts w:ascii="Garamond" w:hAnsi="Garamond" w:cs="Arial"/>
          <w:sz w:val="22"/>
          <w:szCs w:val="22"/>
        </w:rPr>
        <w:t xml:space="preserve">datasheetu (katalogového listu) nabízeného </w:t>
      </w:r>
      <w:r w:rsidR="008A2DEA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 xml:space="preserve">, </w:t>
      </w:r>
      <w:r w:rsidR="00A620E5">
        <w:rPr>
          <w:rFonts w:ascii="Garamond" w:hAnsi="Garamond"/>
          <w:sz w:val="22"/>
          <w:szCs w:val="22"/>
        </w:rPr>
        <w:t xml:space="preserve">u displeje předložením energetického štítku,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A620E5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7332C04" w:rsidR="003A2A0C" w:rsidRPr="008C5827" w:rsidRDefault="005E1AA8" w:rsidP="008C5827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8C5827">
        <w:rPr>
          <w:rFonts w:ascii="Garamond" w:hAnsi="Garamond"/>
          <w:sz w:val="22"/>
          <w:szCs w:val="22"/>
        </w:rPr>
        <w:t xml:space="preserve">zásad a </w:t>
      </w:r>
      <w:r w:rsidRPr="008C5827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8C5827">
        <w:rPr>
          <w:rFonts w:ascii="Garamond" w:hAnsi="Garamond"/>
          <w:sz w:val="22"/>
          <w:szCs w:val="22"/>
        </w:rPr>
        <w:t>o</w:t>
      </w:r>
      <w:r w:rsidRPr="008C5827">
        <w:rPr>
          <w:rFonts w:ascii="Garamond" w:hAnsi="Garamond"/>
          <w:sz w:val="22"/>
          <w:szCs w:val="22"/>
        </w:rPr>
        <w:t xml:space="preserve"> zadávání </w:t>
      </w:r>
      <w:r w:rsidR="00D452F8" w:rsidRPr="008C5827">
        <w:rPr>
          <w:rFonts w:ascii="Garamond" w:hAnsi="Garamond"/>
          <w:sz w:val="22"/>
          <w:szCs w:val="22"/>
        </w:rPr>
        <w:t>dospěl k závěru</w:t>
      </w:r>
      <w:r w:rsidRPr="008C5827">
        <w:rPr>
          <w:rFonts w:ascii="Garamond" w:hAnsi="Garamond"/>
          <w:sz w:val="22"/>
          <w:szCs w:val="22"/>
        </w:rPr>
        <w:t xml:space="preserve">, že </w:t>
      </w:r>
      <w:r w:rsidR="006504FE" w:rsidRPr="008C5827">
        <w:rPr>
          <w:rFonts w:ascii="Garamond" w:hAnsi="Garamond"/>
          <w:sz w:val="22"/>
          <w:szCs w:val="22"/>
        </w:rPr>
        <w:t>zohlednění</w:t>
      </w:r>
      <w:r w:rsidRPr="008C5827">
        <w:rPr>
          <w:rFonts w:ascii="Garamond" w:hAnsi="Garamond"/>
          <w:sz w:val="22"/>
          <w:szCs w:val="22"/>
        </w:rPr>
        <w:t xml:space="preserve"> jiných </w:t>
      </w:r>
      <w:r w:rsidR="00305BB0" w:rsidRPr="008C5827">
        <w:rPr>
          <w:rFonts w:ascii="Garamond" w:hAnsi="Garamond"/>
          <w:sz w:val="22"/>
          <w:szCs w:val="22"/>
        </w:rPr>
        <w:t xml:space="preserve">než </w:t>
      </w:r>
      <w:r w:rsidRPr="008C5827">
        <w:rPr>
          <w:rFonts w:ascii="Garamond" w:hAnsi="Garamond"/>
          <w:sz w:val="22"/>
          <w:szCs w:val="22"/>
        </w:rPr>
        <w:t xml:space="preserve">výše uvedených </w:t>
      </w:r>
      <w:r w:rsidR="00D57265" w:rsidRPr="008C5827">
        <w:rPr>
          <w:rFonts w:ascii="Garamond" w:hAnsi="Garamond"/>
          <w:sz w:val="22"/>
          <w:szCs w:val="22"/>
        </w:rPr>
        <w:t xml:space="preserve">zásad a </w:t>
      </w:r>
      <w:r w:rsidRPr="008C5827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0881087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449D8214" w14:textId="3B835FB0" w:rsidR="003B4D43" w:rsidRDefault="003B4D43" w:rsidP="00C667B7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B4D43">
        <w:rPr>
          <w:rFonts w:ascii="Garamond" w:hAnsi="Garamond" w:cs="Arial"/>
          <w:sz w:val="22"/>
          <w:szCs w:val="22"/>
        </w:rPr>
        <w:t>Zadavatel pro zadávání VZ nestanovil další jiné požadavky či podmínky.</w:t>
      </w:r>
    </w:p>
    <w:p w14:paraId="5DFAD038" w14:textId="182551C2" w:rsidR="003D52BD" w:rsidRPr="005F66FA" w:rsidRDefault="005E599C" w:rsidP="000B5522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C5827">
        <w:rPr>
          <w:rFonts w:ascii="Garamond" w:hAnsi="Garamond" w:cs="Arial"/>
          <w:sz w:val="22"/>
          <w:szCs w:val="22"/>
        </w:rPr>
        <w:t xml:space="preserve">Nabídka může být </w:t>
      </w:r>
      <w:r w:rsidR="003D52BD" w:rsidRPr="008C5827">
        <w:rPr>
          <w:rFonts w:ascii="Garamond" w:hAnsi="Garamond" w:cs="Arial"/>
          <w:sz w:val="22"/>
          <w:szCs w:val="22"/>
        </w:rPr>
        <w:t>doplněn</w:t>
      </w:r>
      <w:r w:rsidRPr="008C5827">
        <w:rPr>
          <w:rFonts w:ascii="Garamond" w:hAnsi="Garamond" w:cs="Arial"/>
          <w:sz w:val="22"/>
          <w:szCs w:val="22"/>
        </w:rPr>
        <w:t>a</w:t>
      </w:r>
      <w:r w:rsidR="003D52BD" w:rsidRPr="008C5827">
        <w:rPr>
          <w:rFonts w:ascii="Garamond" w:hAnsi="Garamond" w:cs="Arial"/>
          <w:sz w:val="22"/>
          <w:szCs w:val="22"/>
        </w:rPr>
        <w:t xml:space="preserve"> i o datasheet (katalogový list) </w:t>
      </w:r>
      <w:r w:rsidRPr="008C5827">
        <w:rPr>
          <w:rFonts w:ascii="Garamond" w:hAnsi="Garamond" w:cs="Arial"/>
          <w:sz w:val="22"/>
          <w:szCs w:val="22"/>
        </w:rPr>
        <w:t>jednotlivých položek Předmětu plnění.</w:t>
      </w:r>
    </w:p>
    <w:p w14:paraId="4447A1C8" w14:textId="77777777" w:rsidR="002E4EFD" w:rsidRDefault="002E4EFD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</w:p>
    <w:p w14:paraId="33D8C0AD" w14:textId="592D9205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0B1658F1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735EBC83" w14:textId="77777777" w:rsidR="002E4EFD" w:rsidRDefault="002E4EFD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3873D36D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</w:t>
      </w:r>
      <w:r w:rsidRPr="00502CCA">
        <w:rPr>
          <w:rFonts w:ascii="Garamond" w:hAnsi="Garamond"/>
        </w:rPr>
        <w:t xml:space="preserve">pověření </w:t>
      </w:r>
      <w:r w:rsidR="00FB578D" w:rsidRPr="00502CCA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01FFE78F" w14:textId="1B97EE25" w:rsidR="00C667B7" w:rsidRPr="00C667B7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C667B7" w:rsidRPr="00C667B7" w:rsidSect="002F419F">
      <w:footerReference w:type="default" r:id="rId15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932AD64" w14:textId="77777777" w:rsidR="00B967E3" w:rsidRDefault="00B967E3" w:rsidP="00795AAC">
      <w:r>
        <w:separator/>
      </w:r>
    </w:p>
  </w:endnote>
  <w:endnote w:type="continuationSeparator" w:id="0">
    <w:p w14:paraId="7C7C6A85" w14:textId="77777777" w:rsidR="00B967E3" w:rsidRDefault="00B967E3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31BD4FA9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A24BDB">
      <w:rPr>
        <w:rFonts w:ascii="Garamond" w:eastAsia="Arial" w:hAnsi="Garamond" w:cs="Arial"/>
        <w:noProof/>
        <w:sz w:val="16"/>
        <w:szCs w:val="16"/>
      </w:rPr>
      <w:t>1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A24BDB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FD33C4C" w14:textId="77777777" w:rsidR="00B967E3" w:rsidRDefault="00B967E3" w:rsidP="00795AAC">
      <w:r>
        <w:separator/>
      </w:r>
    </w:p>
  </w:footnote>
  <w:footnote w:type="continuationSeparator" w:id="0">
    <w:p w14:paraId="735F0D12" w14:textId="77777777" w:rsidR="00B967E3" w:rsidRDefault="00B967E3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502"/>
        </w:tabs>
        <w:ind w:left="502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644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146" w:hanging="720"/>
      </w:pPr>
    </w:lvl>
    <w:lvl w:ilvl="3">
      <w:start w:val="1"/>
      <w:numFmt w:val="decimal"/>
      <w:lvlText w:val="%4."/>
      <w:lvlJc w:val="left"/>
      <w:pPr>
        <w:tabs>
          <w:tab w:val="num" w:pos="1288"/>
        </w:tabs>
        <w:ind w:left="1288" w:hanging="720"/>
      </w:pPr>
    </w:lvl>
    <w:lvl w:ilvl="4">
      <w:start w:val="1"/>
      <w:numFmt w:val="decimal"/>
      <w:lvlText w:val="%55."/>
      <w:lvlJc w:val="left"/>
      <w:pPr>
        <w:tabs>
          <w:tab w:val="num" w:pos="1790"/>
        </w:tabs>
        <w:ind w:left="1790" w:hanging="1080"/>
      </w:pPr>
    </w:lvl>
    <w:lvl w:ilvl="5">
      <w:start w:val="1"/>
      <w:numFmt w:val="decimal"/>
      <w:lvlText w:val="%65.1"/>
      <w:lvlJc w:val="left"/>
      <w:pPr>
        <w:tabs>
          <w:tab w:val="num" w:pos="1932"/>
        </w:tabs>
        <w:ind w:left="1932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2434"/>
        </w:tabs>
        <w:ind w:left="2434" w:hanging="1440"/>
      </w:pPr>
    </w:lvl>
    <w:lvl w:ilvl="7">
      <w:start w:val="1"/>
      <w:numFmt w:val="decimal"/>
      <w:lvlText w:val="%8...."/>
      <w:lvlJc w:val="left"/>
      <w:pPr>
        <w:tabs>
          <w:tab w:val="num" w:pos="2576"/>
        </w:tabs>
        <w:ind w:left="2576" w:hanging="1440"/>
      </w:pPr>
    </w:lvl>
    <w:lvl w:ilvl="8">
      <w:start w:val="1"/>
      <w:numFmt w:val="decimal"/>
      <w:lvlText w:val="%8.%9...."/>
      <w:lvlJc w:val="left"/>
      <w:pPr>
        <w:tabs>
          <w:tab w:val="num" w:pos="3078"/>
        </w:tabs>
        <w:ind w:left="3078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FE6283A4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AAC"/>
    <w:rsid w:val="00001581"/>
    <w:rsid w:val="00003E18"/>
    <w:rsid w:val="00004C69"/>
    <w:rsid w:val="00004FBB"/>
    <w:rsid w:val="0001621D"/>
    <w:rsid w:val="000226C7"/>
    <w:rsid w:val="00035AA2"/>
    <w:rsid w:val="00037445"/>
    <w:rsid w:val="00051266"/>
    <w:rsid w:val="0005573E"/>
    <w:rsid w:val="00055C16"/>
    <w:rsid w:val="00063898"/>
    <w:rsid w:val="000640AD"/>
    <w:rsid w:val="000717C3"/>
    <w:rsid w:val="00072B7B"/>
    <w:rsid w:val="0007506D"/>
    <w:rsid w:val="00076370"/>
    <w:rsid w:val="00083C37"/>
    <w:rsid w:val="00086AE4"/>
    <w:rsid w:val="000909A0"/>
    <w:rsid w:val="00095C05"/>
    <w:rsid w:val="00095E03"/>
    <w:rsid w:val="000A4564"/>
    <w:rsid w:val="000A5773"/>
    <w:rsid w:val="000A5E08"/>
    <w:rsid w:val="000B5522"/>
    <w:rsid w:val="000B6161"/>
    <w:rsid w:val="000D05C8"/>
    <w:rsid w:val="000D7326"/>
    <w:rsid w:val="000E055D"/>
    <w:rsid w:val="000E3DE6"/>
    <w:rsid w:val="000F34D8"/>
    <w:rsid w:val="000F7BD7"/>
    <w:rsid w:val="00101DF2"/>
    <w:rsid w:val="00102D62"/>
    <w:rsid w:val="0010541F"/>
    <w:rsid w:val="001124B5"/>
    <w:rsid w:val="001142E9"/>
    <w:rsid w:val="001161AD"/>
    <w:rsid w:val="001167B2"/>
    <w:rsid w:val="00127368"/>
    <w:rsid w:val="00134601"/>
    <w:rsid w:val="00136141"/>
    <w:rsid w:val="0015056F"/>
    <w:rsid w:val="001522CE"/>
    <w:rsid w:val="001537D1"/>
    <w:rsid w:val="0015439B"/>
    <w:rsid w:val="00155D07"/>
    <w:rsid w:val="00161A09"/>
    <w:rsid w:val="00161C21"/>
    <w:rsid w:val="001718A9"/>
    <w:rsid w:val="001754C5"/>
    <w:rsid w:val="00175953"/>
    <w:rsid w:val="00185EFB"/>
    <w:rsid w:val="00187578"/>
    <w:rsid w:val="001905EC"/>
    <w:rsid w:val="00192C9E"/>
    <w:rsid w:val="001A30F6"/>
    <w:rsid w:val="001A5C42"/>
    <w:rsid w:val="001A72D6"/>
    <w:rsid w:val="001B202E"/>
    <w:rsid w:val="001B4B7A"/>
    <w:rsid w:val="001B557B"/>
    <w:rsid w:val="001C4ABC"/>
    <w:rsid w:val="001D2457"/>
    <w:rsid w:val="001E0251"/>
    <w:rsid w:val="001E08C5"/>
    <w:rsid w:val="001E4E72"/>
    <w:rsid w:val="001E73C9"/>
    <w:rsid w:val="001F482B"/>
    <w:rsid w:val="001F6DDB"/>
    <w:rsid w:val="002012BB"/>
    <w:rsid w:val="00203B39"/>
    <w:rsid w:val="00217849"/>
    <w:rsid w:val="00223F91"/>
    <w:rsid w:val="00230A5B"/>
    <w:rsid w:val="00245425"/>
    <w:rsid w:val="002504B1"/>
    <w:rsid w:val="0025409E"/>
    <w:rsid w:val="00257386"/>
    <w:rsid w:val="00272068"/>
    <w:rsid w:val="00274498"/>
    <w:rsid w:val="00281D4A"/>
    <w:rsid w:val="002865E4"/>
    <w:rsid w:val="00291865"/>
    <w:rsid w:val="00291C4B"/>
    <w:rsid w:val="00295C60"/>
    <w:rsid w:val="002A3519"/>
    <w:rsid w:val="002B4A7E"/>
    <w:rsid w:val="002B59B9"/>
    <w:rsid w:val="002C475A"/>
    <w:rsid w:val="002C7593"/>
    <w:rsid w:val="002C77E1"/>
    <w:rsid w:val="002D62A7"/>
    <w:rsid w:val="002E147F"/>
    <w:rsid w:val="002E188D"/>
    <w:rsid w:val="002E3083"/>
    <w:rsid w:val="002E4228"/>
    <w:rsid w:val="002E4432"/>
    <w:rsid w:val="002E4ED7"/>
    <w:rsid w:val="002E4EFD"/>
    <w:rsid w:val="002F251A"/>
    <w:rsid w:val="002F419F"/>
    <w:rsid w:val="002F6652"/>
    <w:rsid w:val="00305BB0"/>
    <w:rsid w:val="003063D6"/>
    <w:rsid w:val="0031024E"/>
    <w:rsid w:val="00310EF6"/>
    <w:rsid w:val="00311988"/>
    <w:rsid w:val="00324905"/>
    <w:rsid w:val="00327AB0"/>
    <w:rsid w:val="00331F6E"/>
    <w:rsid w:val="00342F71"/>
    <w:rsid w:val="00356341"/>
    <w:rsid w:val="00357688"/>
    <w:rsid w:val="0036261C"/>
    <w:rsid w:val="00371D6B"/>
    <w:rsid w:val="00377A84"/>
    <w:rsid w:val="00380881"/>
    <w:rsid w:val="003823D4"/>
    <w:rsid w:val="00396BED"/>
    <w:rsid w:val="0039702A"/>
    <w:rsid w:val="003A2A0C"/>
    <w:rsid w:val="003A4911"/>
    <w:rsid w:val="003A4BA0"/>
    <w:rsid w:val="003B06D8"/>
    <w:rsid w:val="003B4D43"/>
    <w:rsid w:val="003C1FD6"/>
    <w:rsid w:val="003D116A"/>
    <w:rsid w:val="003D43B7"/>
    <w:rsid w:val="003D4537"/>
    <w:rsid w:val="003D52BD"/>
    <w:rsid w:val="003E2A4D"/>
    <w:rsid w:val="003E3643"/>
    <w:rsid w:val="003E46DD"/>
    <w:rsid w:val="003E567A"/>
    <w:rsid w:val="003F767D"/>
    <w:rsid w:val="004052B2"/>
    <w:rsid w:val="00406F62"/>
    <w:rsid w:val="00414953"/>
    <w:rsid w:val="00425FD2"/>
    <w:rsid w:val="00436310"/>
    <w:rsid w:val="004376D6"/>
    <w:rsid w:val="004400E1"/>
    <w:rsid w:val="004576B0"/>
    <w:rsid w:val="00475615"/>
    <w:rsid w:val="00480043"/>
    <w:rsid w:val="0048090C"/>
    <w:rsid w:val="00481F8F"/>
    <w:rsid w:val="00485D97"/>
    <w:rsid w:val="00486215"/>
    <w:rsid w:val="00487ABB"/>
    <w:rsid w:val="00490549"/>
    <w:rsid w:val="00495F5C"/>
    <w:rsid w:val="004B06FE"/>
    <w:rsid w:val="004B68DB"/>
    <w:rsid w:val="004B779A"/>
    <w:rsid w:val="004D005B"/>
    <w:rsid w:val="004D1497"/>
    <w:rsid w:val="004D64CE"/>
    <w:rsid w:val="004E4A98"/>
    <w:rsid w:val="004F0141"/>
    <w:rsid w:val="004F0DD1"/>
    <w:rsid w:val="004F13D4"/>
    <w:rsid w:val="004F76C1"/>
    <w:rsid w:val="00502CCA"/>
    <w:rsid w:val="0050547A"/>
    <w:rsid w:val="00513847"/>
    <w:rsid w:val="0051700E"/>
    <w:rsid w:val="00524149"/>
    <w:rsid w:val="0052419E"/>
    <w:rsid w:val="005415E9"/>
    <w:rsid w:val="00541CF2"/>
    <w:rsid w:val="00544A0E"/>
    <w:rsid w:val="0055137A"/>
    <w:rsid w:val="00571557"/>
    <w:rsid w:val="00575D52"/>
    <w:rsid w:val="00584C3F"/>
    <w:rsid w:val="0059057F"/>
    <w:rsid w:val="00592FF9"/>
    <w:rsid w:val="005A575C"/>
    <w:rsid w:val="005B1A9C"/>
    <w:rsid w:val="005B2A92"/>
    <w:rsid w:val="005C01F9"/>
    <w:rsid w:val="005D7F53"/>
    <w:rsid w:val="005E1AA8"/>
    <w:rsid w:val="005E452D"/>
    <w:rsid w:val="005E599C"/>
    <w:rsid w:val="005F66FA"/>
    <w:rsid w:val="00604D41"/>
    <w:rsid w:val="006135F9"/>
    <w:rsid w:val="00617021"/>
    <w:rsid w:val="00620C26"/>
    <w:rsid w:val="00641634"/>
    <w:rsid w:val="0064432C"/>
    <w:rsid w:val="00646EF9"/>
    <w:rsid w:val="006479AD"/>
    <w:rsid w:val="006504FE"/>
    <w:rsid w:val="00650FC7"/>
    <w:rsid w:val="00653C27"/>
    <w:rsid w:val="006579BB"/>
    <w:rsid w:val="006610EE"/>
    <w:rsid w:val="006619C8"/>
    <w:rsid w:val="00670086"/>
    <w:rsid w:val="00671E84"/>
    <w:rsid w:val="00681A1B"/>
    <w:rsid w:val="006850A6"/>
    <w:rsid w:val="00694434"/>
    <w:rsid w:val="00694F81"/>
    <w:rsid w:val="0069594D"/>
    <w:rsid w:val="006A103B"/>
    <w:rsid w:val="006A109C"/>
    <w:rsid w:val="006A2162"/>
    <w:rsid w:val="006B05E7"/>
    <w:rsid w:val="006B5670"/>
    <w:rsid w:val="006C4DD5"/>
    <w:rsid w:val="006C69C1"/>
    <w:rsid w:val="006D0C83"/>
    <w:rsid w:val="006D133F"/>
    <w:rsid w:val="006D14F5"/>
    <w:rsid w:val="006D427F"/>
    <w:rsid w:val="006D6F86"/>
    <w:rsid w:val="006F7426"/>
    <w:rsid w:val="00701894"/>
    <w:rsid w:val="0070545A"/>
    <w:rsid w:val="0072046A"/>
    <w:rsid w:val="00730B83"/>
    <w:rsid w:val="0073369D"/>
    <w:rsid w:val="00735FBF"/>
    <w:rsid w:val="0075039F"/>
    <w:rsid w:val="00757EB6"/>
    <w:rsid w:val="00763198"/>
    <w:rsid w:val="00763602"/>
    <w:rsid w:val="00765A0E"/>
    <w:rsid w:val="00773C7B"/>
    <w:rsid w:val="00780026"/>
    <w:rsid w:val="00783947"/>
    <w:rsid w:val="007919B3"/>
    <w:rsid w:val="00792068"/>
    <w:rsid w:val="00795AAC"/>
    <w:rsid w:val="007A3A5D"/>
    <w:rsid w:val="007A5DDA"/>
    <w:rsid w:val="007B02AC"/>
    <w:rsid w:val="007B3E98"/>
    <w:rsid w:val="007B4C71"/>
    <w:rsid w:val="007C04E9"/>
    <w:rsid w:val="007C5244"/>
    <w:rsid w:val="007D473B"/>
    <w:rsid w:val="007D7BDF"/>
    <w:rsid w:val="007F7590"/>
    <w:rsid w:val="008009FE"/>
    <w:rsid w:val="00800C2F"/>
    <w:rsid w:val="00800FB4"/>
    <w:rsid w:val="00807007"/>
    <w:rsid w:val="00822D46"/>
    <w:rsid w:val="008252D0"/>
    <w:rsid w:val="0082680D"/>
    <w:rsid w:val="00841F0D"/>
    <w:rsid w:val="00843A19"/>
    <w:rsid w:val="00854B10"/>
    <w:rsid w:val="00857883"/>
    <w:rsid w:val="008765A4"/>
    <w:rsid w:val="0088554A"/>
    <w:rsid w:val="00893EAD"/>
    <w:rsid w:val="00894F5B"/>
    <w:rsid w:val="008A08E3"/>
    <w:rsid w:val="008A22F9"/>
    <w:rsid w:val="008A2DEA"/>
    <w:rsid w:val="008A6DE7"/>
    <w:rsid w:val="008A6E01"/>
    <w:rsid w:val="008B025D"/>
    <w:rsid w:val="008B741E"/>
    <w:rsid w:val="008C2C2D"/>
    <w:rsid w:val="008C5827"/>
    <w:rsid w:val="008D13AA"/>
    <w:rsid w:val="008D2B9F"/>
    <w:rsid w:val="008E0D1D"/>
    <w:rsid w:val="008E4A71"/>
    <w:rsid w:val="008E4AAB"/>
    <w:rsid w:val="008E5AA2"/>
    <w:rsid w:val="008E694C"/>
    <w:rsid w:val="008E6F2C"/>
    <w:rsid w:val="008F24EC"/>
    <w:rsid w:val="008F3D91"/>
    <w:rsid w:val="0090294B"/>
    <w:rsid w:val="00906306"/>
    <w:rsid w:val="00924ABD"/>
    <w:rsid w:val="00931CC1"/>
    <w:rsid w:val="00934046"/>
    <w:rsid w:val="00935123"/>
    <w:rsid w:val="00942A6B"/>
    <w:rsid w:val="009431F2"/>
    <w:rsid w:val="0094418F"/>
    <w:rsid w:val="00945234"/>
    <w:rsid w:val="00945C56"/>
    <w:rsid w:val="00950A6F"/>
    <w:rsid w:val="009537A4"/>
    <w:rsid w:val="00956D28"/>
    <w:rsid w:val="00961B2D"/>
    <w:rsid w:val="00966008"/>
    <w:rsid w:val="00972750"/>
    <w:rsid w:val="009731AC"/>
    <w:rsid w:val="00973532"/>
    <w:rsid w:val="00982E28"/>
    <w:rsid w:val="009845A5"/>
    <w:rsid w:val="00986118"/>
    <w:rsid w:val="00994EC1"/>
    <w:rsid w:val="00996F18"/>
    <w:rsid w:val="009A3D78"/>
    <w:rsid w:val="009A4E90"/>
    <w:rsid w:val="009A6752"/>
    <w:rsid w:val="009A6759"/>
    <w:rsid w:val="009A6DB1"/>
    <w:rsid w:val="009B2013"/>
    <w:rsid w:val="009B6EFD"/>
    <w:rsid w:val="009D192E"/>
    <w:rsid w:val="009D41CD"/>
    <w:rsid w:val="009D64F9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047F"/>
    <w:rsid w:val="00A13721"/>
    <w:rsid w:val="00A23731"/>
    <w:rsid w:val="00A24677"/>
    <w:rsid w:val="00A24B4C"/>
    <w:rsid w:val="00A24BDB"/>
    <w:rsid w:val="00A27907"/>
    <w:rsid w:val="00A30E5C"/>
    <w:rsid w:val="00A37116"/>
    <w:rsid w:val="00A436C9"/>
    <w:rsid w:val="00A467E8"/>
    <w:rsid w:val="00A51190"/>
    <w:rsid w:val="00A6168F"/>
    <w:rsid w:val="00A620E5"/>
    <w:rsid w:val="00A66D1E"/>
    <w:rsid w:val="00A676F6"/>
    <w:rsid w:val="00A77624"/>
    <w:rsid w:val="00A82F84"/>
    <w:rsid w:val="00A90797"/>
    <w:rsid w:val="00A94FD1"/>
    <w:rsid w:val="00AA3B62"/>
    <w:rsid w:val="00AA7C29"/>
    <w:rsid w:val="00AA7E60"/>
    <w:rsid w:val="00AB039E"/>
    <w:rsid w:val="00AB17CE"/>
    <w:rsid w:val="00AC487C"/>
    <w:rsid w:val="00AC5408"/>
    <w:rsid w:val="00AC56B9"/>
    <w:rsid w:val="00AD3FD1"/>
    <w:rsid w:val="00AD69FB"/>
    <w:rsid w:val="00AE515E"/>
    <w:rsid w:val="00AE5B0B"/>
    <w:rsid w:val="00AE67B7"/>
    <w:rsid w:val="00AE6DAB"/>
    <w:rsid w:val="00AF315D"/>
    <w:rsid w:val="00B02193"/>
    <w:rsid w:val="00B12B58"/>
    <w:rsid w:val="00B15C4B"/>
    <w:rsid w:val="00B25E4B"/>
    <w:rsid w:val="00B31681"/>
    <w:rsid w:val="00B35FCD"/>
    <w:rsid w:val="00B507B9"/>
    <w:rsid w:val="00B6058D"/>
    <w:rsid w:val="00B64F72"/>
    <w:rsid w:val="00B75A72"/>
    <w:rsid w:val="00B80DD9"/>
    <w:rsid w:val="00B92754"/>
    <w:rsid w:val="00B967E3"/>
    <w:rsid w:val="00BA2E0E"/>
    <w:rsid w:val="00BA4DF2"/>
    <w:rsid w:val="00BB023C"/>
    <w:rsid w:val="00BB33E6"/>
    <w:rsid w:val="00BB490D"/>
    <w:rsid w:val="00BB6C3E"/>
    <w:rsid w:val="00BB6C44"/>
    <w:rsid w:val="00BC094B"/>
    <w:rsid w:val="00BC3B9F"/>
    <w:rsid w:val="00BC4C17"/>
    <w:rsid w:val="00BC5195"/>
    <w:rsid w:val="00BD17CF"/>
    <w:rsid w:val="00BD1807"/>
    <w:rsid w:val="00BD3729"/>
    <w:rsid w:val="00BE05AE"/>
    <w:rsid w:val="00BE0E20"/>
    <w:rsid w:val="00BF071C"/>
    <w:rsid w:val="00BF1010"/>
    <w:rsid w:val="00C03A55"/>
    <w:rsid w:val="00C21F2A"/>
    <w:rsid w:val="00C232BE"/>
    <w:rsid w:val="00C27316"/>
    <w:rsid w:val="00C27A94"/>
    <w:rsid w:val="00C310DC"/>
    <w:rsid w:val="00C31F1D"/>
    <w:rsid w:val="00C32D20"/>
    <w:rsid w:val="00C45272"/>
    <w:rsid w:val="00C54B39"/>
    <w:rsid w:val="00C633E2"/>
    <w:rsid w:val="00C667B7"/>
    <w:rsid w:val="00C84E99"/>
    <w:rsid w:val="00C84FFC"/>
    <w:rsid w:val="00C858D6"/>
    <w:rsid w:val="00C85A45"/>
    <w:rsid w:val="00C861A5"/>
    <w:rsid w:val="00C87F88"/>
    <w:rsid w:val="00C90B7D"/>
    <w:rsid w:val="00C95D48"/>
    <w:rsid w:val="00CA41B6"/>
    <w:rsid w:val="00CA4653"/>
    <w:rsid w:val="00CA5C46"/>
    <w:rsid w:val="00CB7D25"/>
    <w:rsid w:val="00CC2565"/>
    <w:rsid w:val="00CC4595"/>
    <w:rsid w:val="00CC5395"/>
    <w:rsid w:val="00CD3643"/>
    <w:rsid w:val="00CE0C1A"/>
    <w:rsid w:val="00CE4B0F"/>
    <w:rsid w:val="00CE7564"/>
    <w:rsid w:val="00CF03B9"/>
    <w:rsid w:val="00CF1D88"/>
    <w:rsid w:val="00D05AA8"/>
    <w:rsid w:val="00D06321"/>
    <w:rsid w:val="00D07360"/>
    <w:rsid w:val="00D31A32"/>
    <w:rsid w:val="00D32CCA"/>
    <w:rsid w:val="00D3377D"/>
    <w:rsid w:val="00D33A74"/>
    <w:rsid w:val="00D452F8"/>
    <w:rsid w:val="00D47794"/>
    <w:rsid w:val="00D555A3"/>
    <w:rsid w:val="00D5612C"/>
    <w:rsid w:val="00D57265"/>
    <w:rsid w:val="00D602A9"/>
    <w:rsid w:val="00D63431"/>
    <w:rsid w:val="00D64A33"/>
    <w:rsid w:val="00D854A9"/>
    <w:rsid w:val="00D860AA"/>
    <w:rsid w:val="00DA0C62"/>
    <w:rsid w:val="00DA44E6"/>
    <w:rsid w:val="00DB0A8D"/>
    <w:rsid w:val="00DB1DE5"/>
    <w:rsid w:val="00DB1E0D"/>
    <w:rsid w:val="00DB45AA"/>
    <w:rsid w:val="00DC15A5"/>
    <w:rsid w:val="00DC5ED1"/>
    <w:rsid w:val="00DE07A5"/>
    <w:rsid w:val="00DE1BD2"/>
    <w:rsid w:val="00DE4940"/>
    <w:rsid w:val="00DF16B0"/>
    <w:rsid w:val="00DF3053"/>
    <w:rsid w:val="00E23443"/>
    <w:rsid w:val="00E237D0"/>
    <w:rsid w:val="00E25DAA"/>
    <w:rsid w:val="00E274DC"/>
    <w:rsid w:val="00E279CB"/>
    <w:rsid w:val="00E27F93"/>
    <w:rsid w:val="00E3430F"/>
    <w:rsid w:val="00E454BE"/>
    <w:rsid w:val="00E45769"/>
    <w:rsid w:val="00E46B11"/>
    <w:rsid w:val="00E479D0"/>
    <w:rsid w:val="00E50C18"/>
    <w:rsid w:val="00E52467"/>
    <w:rsid w:val="00E53764"/>
    <w:rsid w:val="00E57361"/>
    <w:rsid w:val="00E57EA9"/>
    <w:rsid w:val="00E60601"/>
    <w:rsid w:val="00E61FAE"/>
    <w:rsid w:val="00E66C11"/>
    <w:rsid w:val="00E71AE1"/>
    <w:rsid w:val="00E7304E"/>
    <w:rsid w:val="00E7390F"/>
    <w:rsid w:val="00E760FE"/>
    <w:rsid w:val="00E76775"/>
    <w:rsid w:val="00E91C8E"/>
    <w:rsid w:val="00E929D9"/>
    <w:rsid w:val="00E94260"/>
    <w:rsid w:val="00E96C4E"/>
    <w:rsid w:val="00E97754"/>
    <w:rsid w:val="00EB194D"/>
    <w:rsid w:val="00EB4ACA"/>
    <w:rsid w:val="00EB6175"/>
    <w:rsid w:val="00EB7A9F"/>
    <w:rsid w:val="00EC3FE3"/>
    <w:rsid w:val="00EC4412"/>
    <w:rsid w:val="00EC4F3F"/>
    <w:rsid w:val="00ED353B"/>
    <w:rsid w:val="00EE44DF"/>
    <w:rsid w:val="00EF4959"/>
    <w:rsid w:val="00F033C6"/>
    <w:rsid w:val="00F228FA"/>
    <w:rsid w:val="00F247FC"/>
    <w:rsid w:val="00F405D9"/>
    <w:rsid w:val="00F409DB"/>
    <w:rsid w:val="00F4269B"/>
    <w:rsid w:val="00F42EDC"/>
    <w:rsid w:val="00F4408E"/>
    <w:rsid w:val="00F45F82"/>
    <w:rsid w:val="00F467FF"/>
    <w:rsid w:val="00F52805"/>
    <w:rsid w:val="00F54D1D"/>
    <w:rsid w:val="00F57ED9"/>
    <w:rsid w:val="00F64687"/>
    <w:rsid w:val="00F71D5A"/>
    <w:rsid w:val="00F72BB3"/>
    <w:rsid w:val="00F74C40"/>
    <w:rsid w:val="00F760F0"/>
    <w:rsid w:val="00F81A35"/>
    <w:rsid w:val="00F821B8"/>
    <w:rsid w:val="00F82398"/>
    <w:rsid w:val="00F87979"/>
    <w:rsid w:val="00F90A60"/>
    <w:rsid w:val="00F94593"/>
    <w:rsid w:val="00F976E9"/>
    <w:rsid w:val="00FA066A"/>
    <w:rsid w:val="00FB284E"/>
    <w:rsid w:val="00FB3310"/>
    <w:rsid w:val="00FB578D"/>
    <w:rsid w:val="00FC0944"/>
    <w:rsid w:val="00FC18D6"/>
    <w:rsid w:val="00FC51AF"/>
    <w:rsid w:val="00FD2DC7"/>
    <w:rsid w:val="00FD739A"/>
    <w:rsid w:val="00FE0F36"/>
    <w:rsid w:val="00FE61AD"/>
    <w:rsid w:val="00FF0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6DA9CC64-1300-41B8-B222-A55D938FE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EC4412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48004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tcocertified.com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energystar.gov/products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tcocertified.com/product-finder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zakazky.zcu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5148.html" TargetMode="External"/><Relationship Id="rId14" Type="http://schemas.openxmlformats.org/officeDocument/2006/relationships/hyperlink" Target="https://www.energystar.gov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GRT5um2x1HnFJRyvg21tCObtZI8wNkZwiKpP7IxtQ6g=</DigestValue>
    </Reference>
    <Reference Type="http://www.w3.org/2000/09/xmldsig#Object" URI="#idOfficeObject">
      <DigestMethod Algorithm="http://www.w3.org/2001/04/xmlenc#sha256"/>
      <DigestValue>Fd9usiH2Rej40j1ZgCyMiC+yeHQr4aWfrD74pGvNCQk=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dYimpvp28MF9MCq0vqg+IYV1qHlO+stubdulVEcDbnY=</DigestValue>
    </Reference>
  </SignedInfo>
  <SignatureValue>ZqaH5ZkyCIugRbYYq8XzO4FfW8f1FGYLOtO8Q91aGWlM9NAX196lg/mhPtITZ3Ct+NqHC4vSNqlI
1zD5/zanbklbvEcPqVHN5VLKH6NMxjW9HYs4p0eAYx6/MObVsLrXuTVdQdmx54CKViIcKCvNz3oR
hWLtsWmspDJvFLMOMNrv2Zin00Z40qzHaGEnGizv+i+JTMaL/UtkSu0pDHLz9bkO9kFxUTIFtfAA
gacygsGC7rfFe+xOdJ6xuMat2IKLX1Pod1PL4HEV5gkro+B/gZYAGGboxXjh4mccif+xtir/Ta0a
59Evek63CX7XeTkjX2WHqzA/bsIfG5LsBm6uZQ==</SignatureValue>
  <KeyInfo>
    <X509Data>
      <X509Certificate>MIIImjCCBoKgAwIBAgIEAVWYHjANBgkqhkiG9w0BAQsFADBpMQswCQYDVQQGEwJDWjEXMBUGA1UEYRMOTlRSQ1otNDcxMTQ5ODMxHTAbBgNVBAoMFMSMZXNrw6EgcG/FoXRhLCBzLnAuMSIwIAYDVQQDExlQb3N0U2lnbnVtIFF1YWxpZmllZCBDQSA0MB4XDTIxMDUwMzA4MTUyMloXDTIyMDUyMzA4MTUyMl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3QtDwqXo304zPCyrDy7gadqYgaQosRWDI0h7StNrfh7BRaYVaUKzK8q4gHcbFWIjhGc0b6wwqhEua2Gu8r32+3ZEKIPQ/8N4Td4az0wDDZXUrsdnUaIFVlWFtQWHC+vpsxCi4IONpq/8ovt4ypDibGZU4XoEKq/v1m5MmSSVDSSaM8W7lxgFeTT1G0MpUymGdY5kqe/wTrsaEGmhW+yYYZFP9cScwtyP5FUJez5HiOLBmBHuLaUJkvALI4E5L4GG9vWFSu2TSNieG8Ljo5oundpxz66iesnPJFSJtTWRbEhI+WMHqwpVYo4EZWtg65XNqOpjUWxwb+D5Zzsta+X4sQIDAQABo4IDxTCCA8EwOAYDVR0RBDEwL4ESaWhvc2tvdmFAcHMuemN1LmN6oBkGCSsGAQQB3BkCAaAMEwoxOTgzODkzMjIwMAkGA1UdEwQCMAAwggEsBgNVHSAEggEjMIIBHzCCARAGCWeBBgEEARGBSD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</Transform>
          <Transform Algorithm="http://www.w3.org/TR/2001/REC-xml-c14n-20010315"/>
        </Transforms>
        <DigestMethod Algorithm="http://www.w3.org/2001/04/xmlenc#sha256"/>
        <DigestValue>i6RxKVnzMBuoy9V8mmOtM/zgOB30gang1cWN1JOfVXQ=</DigestValue>
      </Reference>
      <Reference URI="/word/document.xml?ContentType=application/vnd.openxmlformats-officedocument.wordprocessingml.document.main+xml">
        <DigestMethod Algorithm="http://www.w3.org/2001/04/xmlenc#sha256"/>
        <DigestValue>fo8BEeB/cA6NYlg4UjNq1QnJ/PhMfHIWERX6P8UjQTs=</DigestValue>
      </Reference>
      <Reference URI="/word/endnotes.xml?ContentType=application/vnd.openxmlformats-officedocument.wordprocessingml.endnotes+xml">
        <DigestMethod Algorithm="http://www.w3.org/2001/04/xmlenc#sha256"/>
        <DigestValue>JWL+Y9M1/LV6EL4isdO5XAJ8AmiSjNFzaNmD735YjWw=</DigestValue>
      </Reference>
      <Reference URI="/word/fontTable.xml?ContentType=application/vnd.openxmlformats-officedocument.wordprocessingml.fontTable+xml">
        <DigestMethod Algorithm="http://www.w3.org/2001/04/xmlenc#sha256"/>
        <DigestValue>oxixk19Rr+Cs1o0rjy8doux8P9V6TIppp+WLStUpR1A=</DigestValue>
      </Reference>
      <Reference URI="/word/footer1.xml?ContentType=application/vnd.openxmlformats-officedocument.wordprocessingml.footer+xml">
        <DigestMethod Algorithm="http://www.w3.org/2001/04/xmlenc#sha256"/>
        <DigestValue>vRWZSpxtzFenuQBtLbCMfpHKFz6fn78MstynWSwqeHE=</DigestValue>
      </Reference>
      <Reference URI="/word/footnotes.xml?ContentType=application/vnd.openxmlformats-officedocument.wordprocessingml.footnotes+xml">
        <DigestMethod Algorithm="http://www.w3.org/2001/04/xmlenc#sha256"/>
        <DigestValue>rlS5Y7RIhc0Hwrdvshcl0vmqcV6T8MnKC8Fe0gaN0no=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NXarqOoc3hxJ+Zv6/jV89GvhpGOgwqN+fK9fBrEBuIg=</DigestValue>
      </Reference>
      <Reference URI="/word/settings.xml?ContentType=application/vnd.openxmlformats-officedocument.wordprocessingml.settings+xml">
        <DigestMethod Algorithm="http://www.w3.org/2001/04/xmlenc#sha256"/>
        <DigestValue>/z23N3ZJpIopWgp9n+rB9UbOMkbvzIQ1JKi4jDKNn/c=</DigestValue>
      </Reference>
      <Reference URI="/word/styles.xml?ContentType=application/vnd.openxmlformats-officedocument.wordprocessingml.styles+xml">
        <DigestMethod Algorithm="http://www.w3.org/2001/04/xmlenc#sha256"/>
        <DigestValue>qYpAch3pci1c/DI31pp07zc6ovcb9PmnaxjG7eaCj9o=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pfwHLMHOwhPN9m8mCrSvGMrwdg32N5GOyK9FJ/ELeXE=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2022-03-15T08:28:04Z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16.0.10383/14</OfficeVersion>
          <ApplicationVersion>16.0.10383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2022-03-15T08:28:04Z</xd:SigningTime>
          <xd:SigningCertificate>
            <xd:Cert>
              <xd:CertDigest>
                <DigestMethod Algorithm="http://www.w3.org/2001/04/xmlenc#sha256"/>
                <DigestValue>Zk9IK8xpfyF0UI4BwhE4KFN6XxUYRQxAe9suCWNYl6Q=</DigestValue>
              </xd:CertDigest>
              <xd:IssuerSerial>
                <X509IssuerName>CN=PostSignum Qualified CA 4, O="Česká pošta, s.p.", OID.2.5.4.97=NTRCZ-47114983, C=CZ</X509IssuerName>
                <X509SerialNumber>22386718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CBB70A-38C9-4F7F-B623-DBCE948479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5</Pages>
  <Words>2151</Words>
  <Characters>12695</Characters>
  <Application>Microsoft Office Word</Application>
  <DocSecurity>0</DocSecurity>
  <Lines>105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14817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ihoskova</cp:lastModifiedBy>
  <cp:revision>16</cp:revision>
  <cp:lastPrinted>2018-08-08T13:48:00Z</cp:lastPrinted>
  <dcterms:created xsi:type="dcterms:W3CDTF">2021-09-20T07:30:00Z</dcterms:created>
  <dcterms:modified xsi:type="dcterms:W3CDTF">2022-03-15T08:27:00Z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